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75940E0E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773EE4">
        <w:rPr>
          <w:rFonts w:ascii="Garamond" w:hAnsi="Garamond"/>
          <w:sz w:val="24"/>
          <w:szCs w:val="24"/>
        </w:rPr>
        <w:t>2</w:t>
      </w:r>
      <w:r w:rsidR="00CD64B5">
        <w:rPr>
          <w:rFonts w:ascii="Garamond" w:hAnsi="Garamond"/>
          <w:sz w:val="24"/>
          <w:szCs w:val="24"/>
        </w:rPr>
        <w:t>1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0F2A3E49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D64B5" w:rsidRPr="00787DD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https://zakazky.zcu.cz/contract_display_6004.html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6D383D7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773EE4">
        <w:rPr>
          <w:rFonts w:ascii="Garamond" w:hAnsi="Garamond" w:cs="Arial"/>
          <w:sz w:val="22"/>
          <w:szCs w:val="22"/>
        </w:rPr>
        <w:t>23</w:t>
      </w:r>
      <w:r w:rsidR="00682C6E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9A1E04">
        <w:rPr>
          <w:rFonts w:ascii="Garamond" w:hAnsi="Garamond" w:cs="Arial"/>
          <w:sz w:val="22"/>
          <w:szCs w:val="22"/>
        </w:rPr>
        <w:t>5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CD64B5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49DF0" w14:textId="77777777" w:rsidR="0063565A" w:rsidRDefault="0063565A" w:rsidP="00795AAC">
      <w:r>
        <w:separator/>
      </w:r>
    </w:p>
  </w:endnote>
  <w:endnote w:type="continuationSeparator" w:id="0">
    <w:p w14:paraId="6ABE3160" w14:textId="77777777" w:rsidR="0063565A" w:rsidRDefault="0063565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177F2" w14:textId="77777777" w:rsidR="0063565A" w:rsidRDefault="0063565A" w:rsidP="00795AAC">
      <w:r>
        <w:separator/>
      </w:r>
    </w:p>
  </w:footnote>
  <w:footnote w:type="continuationSeparator" w:id="0">
    <w:p w14:paraId="78059C20" w14:textId="77777777" w:rsidR="0063565A" w:rsidRDefault="0063565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0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cUCrN0YNAIGhfqKbUzS0aDqYiRvoGRAnTPZhe70WoB8=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1cT5eP7ltB+pYhiWw5/2VxbwAbpe9mvmo41K2EHezJU=</DigestValue>
    </Reference>
  </SignedInfo>
  <SignatureValue>MHCJkFg7XUs2uDmy+qkOX3f0xpubRUUXSVtBoArdrGfBD0/PwnONn3p7cqLb6gSd34PywBDWcdY1
piJ2pIEhMpEgMvSqJcqJ4X2tCHMIauigTrDLFDxNFirGZLrC6fhz7bCcMX1K1tJju5/KZhuXoinx
pP1xFfFR8m2Pe5kOrJV+u4/C0tonUryXwRmt7h4eCfuYvwFhvMlVH2CxSHhSJUBZFx+ZZDwzCPPG
6TkMxtcL1oS2YUahUfw06AvvUlOhtIcOdAYqglR8BXJ8V+bvQNPfmKX1L/lvkz8kn3cJI1qq5RpD
8nOgvQbNNWQpHBMZ6/VFPJ7zD3Oa8OjimCpYCQ==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BYHJ1oPj8uPHmZaTrH3/XRIfO2HJtsHLjg7Kay2huF4=</DigestValue>
      </Reference>
      <Reference URI="/word/document.xml?ContentType=application/vnd.openxmlformats-officedocument.wordprocessingml.document.main+xml">
        <DigestMethod Algorithm="http://www.w3.org/2001/04/xmlenc#sha256"/>
        <DigestValue>Y7OxsV0gQIGPHFF3Du4TrxhaNC46/+Rz38XyPU2oTkw=</DigestValue>
      </Reference>
      <Reference URI="/word/endnotes.xml?ContentType=application/vnd.openxmlformats-officedocument.wordprocessingml.endnotes+xml">
        <DigestMethod Algorithm="http://www.w3.org/2001/04/xmlenc#sha256"/>
        <DigestValue>j1aUxTXhyVpueSY9FXI0VMHgmU2hb56MJ/WgupZM9ac=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1iTN+Pi7nWCeSe3eBJiVyGloCmnWf4lpND4f0in/kG4=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0RXrQoWZyQFyjr1h0ENrR8G6Xfn1xy8RU75smzf5nbw=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2023-05-12T11:21:45Z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2023-05-12T11:21:45Z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2160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79</cp:revision>
  <cp:lastPrinted>2018-08-08T13:48:00Z</cp:lastPrinted>
  <dcterms:created xsi:type="dcterms:W3CDTF">2021-09-20T07:59:00Z</dcterms:created>
  <dcterms:modified xsi:type="dcterms:W3CDTF">2023-05-12T11:21:00Z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